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23554196"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72641A">
        <w:rPr>
          <w:rFonts w:cs="Calibri"/>
          <w:caps/>
          <w:color w:val="auto"/>
          <w:kern w:val="28"/>
        </w:rPr>
        <w:t>04090</w:t>
      </w:r>
      <w:bookmarkStart w:id="3" w:name="_GoBack"/>
      <w:bookmarkEnd w:id="3"/>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09BAA9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B7C05" w:rsidRPr="006B7C05">
        <w:rPr>
          <w:rFonts w:asciiTheme="minorHAnsi" w:hAnsiTheme="minorHAnsi" w:cs="Arial"/>
          <w:b/>
          <w:bCs/>
          <w:i/>
          <w:szCs w:val="22"/>
        </w:rPr>
        <w:t>Roboty budowlane – przebudowa L.SN na terenie działania RE Staszów- 1 część</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DDAB4C0"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0F7EB82B"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1438495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podać pełną nazwę/firmę, adres, a</w:t>
      </w:r>
      <w:r w:rsidR="00FF4E16">
        <w:rPr>
          <w:rFonts w:asciiTheme="minorHAnsi" w:hAnsiTheme="minorHAnsi" w:cstheme="minorHAnsi"/>
          <w:i/>
          <w:sz w:val="20"/>
        </w:rPr>
        <w:t> </w:t>
      </w:r>
      <w:r w:rsidRPr="00E41DFE">
        <w:rPr>
          <w:rFonts w:asciiTheme="minorHAnsi" w:hAnsiTheme="minorHAnsi" w:cstheme="minorHAnsi"/>
          <w:i/>
          <w:sz w:val="20"/>
        </w:rPr>
        <w:t xml:space="preserve">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0465A" w14:textId="77777777" w:rsidR="00FF2102" w:rsidRDefault="00FF2102" w:rsidP="004A302B">
      <w:pPr>
        <w:spacing w:line="240" w:lineRule="auto"/>
      </w:pPr>
      <w:r>
        <w:separator/>
      </w:r>
    </w:p>
  </w:endnote>
  <w:endnote w:type="continuationSeparator" w:id="0">
    <w:p w14:paraId="76B55778" w14:textId="77777777" w:rsidR="00FF2102" w:rsidRDefault="00FF21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594A2583"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2641A">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2641A">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A64D4" w14:textId="77777777" w:rsidR="00FF2102" w:rsidRDefault="00FF2102" w:rsidP="004A302B">
      <w:pPr>
        <w:spacing w:line="240" w:lineRule="auto"/>
      </w:pPr>
      <w:r>
        <w:separator/>
      </w:r>
    </w:p>
  </w:footnote>
  <w:footnote w:type="continuationSeparator" w:id="0">
    <w:p w14:paraId="67EF3225" w14:textId="77777777" w:rsidR="00FF2102" w:rsidRDefault="00FF2102"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5"/>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FF210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C05"/>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41A"/>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102"/>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POST/DYS/OR/GZ/04090/2025                         </dmsv2SWPP2ObjectNumber>
    <dmsv2SWPP2SumMD5 xmlns="http://schemas.microsoft.com/sharepoint/v3">609a354b20395d56ce831e6327e94889</dmsv2SWPP2SumMD5>
    <dmsv2BaseMoved xmlns="http://schemas.microsoft.com/sharepoint/v3">false</dmsv2BaseMoved>
    <dmsv2BaseIsSensitive xmlns="http://schemas.microsoft.com/sharepoint/v3">true</dmsv2BaseIsSensitive>
    <dmsv2SWPP2IDSWPP2 xmlns="http://schemas.microsoft.com/sharepoint/v3">698579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23771324</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DPFVW34YURAE-1996658973-9013</_dlc_DocId>
    <_dlc_DocIdUrl xmlns="a19cb1c7-c5c7-46d4-85ae-d83685407bba">
      <Url>https://swpp2.dms.gkpge.pl/sites/40/_layouts/15/DocIdRedir.aspx?ID=DPFVW34YURAE-1996658973-9013</Url>
      <Description>DPFVW34YURAE-1996658973-9013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7E5C7-1A71-427D-BC5E-DF37C9380A2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8E637A2-46BF-4F19-96F9-8400389B1AE0}"/>
</file>

<file path=customXml/itemProps6.xml><?xml version="1.0" encoding="utf-8"?>
<ds:datastoreItem xmlns:ds="http://schemas.openxmlformats.org/officeDocument/2006/customXml" ds:itemID="{47C07561-1F2E-45CC-8678-EB716746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2</Pages>
  <Words>712</Words>
  <Characters>4278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42</cp:revision>
  <cp:lastPrinted>2020-02-27T07:25:00Z</cp:lastPrinted>
  <dcterms:created xsi:type="dcterms:W3CDTF">2021-01-25T08:27:00Z</dcterms:created>
  <dcterms:modified xsi:type="dcterms:W3CDTF">2025-11-17T11:29:00Z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6a929d25-ea54-463a-ace5-9f99fd9da6f7</vt:lpwstr>
  </property>
</Properties>
</file>